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8F8A1A3"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1D3E58">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sidR="00614362" w:rsidRPr="00614362">
        <w:rPr>
          <w:rFonts w:asciiTheme="minorHAnsi" w:hAnsiTheme="minorHAnsi" w:cstheme="minorHAnsi"/>
          <w:b/>
          <w:sz w:val="20"/>
        </w:rPr>
        <w:t>OŚWIADCZENIE W SPRAWIE WYKONANYCH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1D3E58" w:rsidRDefault="00EC7687" w:rsidP="00345526">
            <w:pPr>
              <w:spacing w:before="120" w:after="120" w:line="240" w:lineRule="auto"/>
              <w:contextualSpacing/>
              <w:jc w:val="center"/>
              <w:rPr>
                <w:rFonts w:asciiTheme="minorHAnsi" w:eastAsia="Calibri" w:hAnsiTheme="minorHAnsi" w:cstheme="minorHAnsi"/>
                <w:sz w:val="20"/>
              </w:rPr>
            </w:pPr>
            <w:r w:rsidRPr="001D3E58">
              <w:rPr>
                <w:rFonts w:asciiTheme="minorHAnsi" w:eastAsia="Calibri" w:hAnsiTheme="minorHAnsi" w:cstheme="minorHAnsi"/>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3CFF2" w14:textId="77777777" w:rsidR="00C05E10" w:rsidRPr="00C05E10" w:rsidRDefault="00EC7687" w:rsidP="00C05E10">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C05E10" w:rsidRPr="00C05E10">
              <w:rPr>
                <w:rFonts w:asciiTheme="minorHAnsi" w:eastAsia="Calibri" w:hAnsiTheme="minorHAnsi" w:cstheme="minorHAnsi"/>
                <w:b/>
                <w:sz w:val="20"/>
              </w:rPr>
              <w:t>Łódź</w:t>
            </w:r>
          </w:p>
          <w:p w14:paraId="0B494F22" w14:textId="266D37BB" w:rsidR="00EC7687" w:rsidRPr="006B56FD" w:rsidRDefault="00C05E10" w:rsidP="00C05E10">
            <w:pPr>
              <w:spacing w:line="360" w:lineRule="auto"/>
              <w:jc w:val="center"/>
              <w:rPr>
                <w:rFonts w:asciiTheme="minorHAnsi" w:eastAsiaTheme="majorEastAsia" w:hAnsiTheme="minorHAnsi" w:cstheme="minorHAnsi"/>
                <w:i/>
                <w:iCs/>
                <w:sz w:val="20"/>
              </w:rPr>
            </w:pPr>
            <w:r w:rsidRPr="00C05E10">
              <w:rPr>
                <w:rFonts w:asciiTheme="minorHAnsi" w:eastAsia="Calibri" w:hAnsiTheme="minorHAnsi" w:cstheme="minorHAnsi"/>
                <w:b/>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45E05BED" w:rsidR="005B1ED0" w:rsidRPr="009D2931" w:rsidRDefault="009D2931" w:rsidP="005B1ED0">
      <w:pPr>
        <w:spacing w:line="240" w:lineRule="auto"/>
        <w:jc w:val="center"/>
        <w:rPr>
          <w:rFonts w:asciiTheme="minorHAnsi" w:hAnsiTheme="minorHAnsi" w:cstheme="minorHAnsi"/>
          <w:b/>
          <w:sz w:val="20"/>
        </w:rPr>
      </w:pPr>
      <w:r w:rsidRPr="009D2931">
        <w:rPr>
          <w:rFonts w:asciiTheme="minorHAnsi" w:hAnsiTheme="minorHAnsi" w:cstheme="minorHAnsi"/>
          <w:b/>
          <w:sz w:val="20"/>
        </w:rPr>
        <w:t>OŚWIADCZENIE W SPRAWIE WYKONANYCH ZAMÓWIEŃ</w:t>
      </w:r>
      <w:r w:rsidR="005B1ED0" w:rsidRPr="009D2931">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0D960D02" w:rsidR="00B137F8" w:rsidRDefault="00B137F8" w:rsidP="009D2931">
      <w:pPr>
        <w:spacing w:after="120" w:line="360" w:lineRule="auto"/>
        <w:ind w:firstLine="708"/>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905975" w:rsidRPr="00905975">
        <w:rPr>
          <w:rFonts w:asciiTheme="minorHAnsi" w:hAnsiTheme="minorHAnsi" w:cstheme="minorHAnsi"/>
          <w:b/>
          <w:sz w:val="20"/>
          <w:lang w:eastAsia="pl-PL"/>
        </w:rPr>
        <w:t>POST/DYS/OLD/GZ/01</w:t>
      </w:r>
      <w:r w:rsidR="00E05529">
        <w:rPr>
          <w:rFonts w:asciiTheme="minorHAnsi" w:hAnsiTheme="minorHAnsi" w:cstheme="minorHAnsi"/>
          <w:b/>
          <w:sz w:val="20"/>
          <w:lang w:eastAsia="pl-PL"/>
        </w:rPr>
        <w:t>731</w:t>
      </w:r>
      <w:r w:rsidR="00905975" w:rsidRPr="00905975">
        <w:rPr>
          <w:rFonts w:asciiTheme="minorHAnsi" w:hAnsiTheme="minorHAnsi" w:cstheme="minorHAnsi"/>
          <w:b/>
          <w:sz w:val="20"/>
          <w:lang w:eastAsia="pl-PL"/>
        </w:rPr>
        <w:t>/2024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pn.</w:t>
      </w:r>
      <w:r w:rsidR="00163097">
        <w:rPr>
          <w:rFonts w:asciiTheme="minorHAnsi" w:hAnsiTheme="minorHAnsi" w:cstheme="minorHAnsi"/>
          <w:sz w:val="20"/>
          <w:lang w:eastAsia="pl-PL"/>
        </w:rPr>
        <w:t>:</w:t>
      </w:r>
      <w:r w:rsidR="00DB01FF">
        <w:rPr>
          <w:rFonts w:asciiTheme="minorHAnsi" w:hAnsiTheme="minorHAnsi" w:cstheme="minorHAnsi"/>
          <w:sz w:val="20"/>
          <w:lang w:eastAsia="pl-PL"/>
        </w:rPr>
        <w:t xml:space="preserve"> </w:t>
      </w:r>
      <w:r w:rsidR="00163097">
        <w:rPr>
          <w:rFonts w:asciiTheme="minorHAnsi" w:hAnsiTheme="minorHAnsi" w:cstheme="minorHAnsi"/>
          <w:sz w:val="20"/>
          <w:lang w:eastAsia="pl-PL"/>
        </w:rPr>
        <w:t>„</w:t>
      </w:r>
      <w:r w:rsidR="00E05529" w:rsidRPr="00E05529">
        <w:rPr>
          <w:rFonts w:asciiTheme="minorHAnsi" w:hAnsiTheme="minorHAnsi" w:cstheme="minorHAnsi"/>
          <w:i/>
          <w:color w:val="002060"/>
          <w:sz w:val="20"/>
          <w:lang w:eastAsia="pl-PL"/>
        </w:rPr>
        <w:t>Dostarczenie i wynajem oraz kompleksowa obsługa sanitarna 42 szt. kabin WC przy obiektach PGE Dystrybucja S.A. Oddział Łódź</w:t>
      </w:r>
      <w:bookmarkStart w:id="0" w:name="_GoBack"/>
      <w:bookmarkEnd w:id="0"/>
      <w:r w:rsidR="00163097">
        <w:rPr>
          <w:rFonts w:asciiTheme="minorHAnsi" w:hAnsiTheme="minorHAnsi" w:cstheme="minorHAnsi"/>
          <w:i/>
          <w:color w:val="002060"/>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t>
      </w:r>
      <w:r w:rsidR="00951F97" w:rsidRPr="00951F97">
        <w:rPr>
          <w:rFonts w:asciiTheme="minorHAnsi" w:hAnsiTheme="minorHAnsi" w:cstheme="minorHAnsi"/>
          <w:sz w:val="20"/>
          <w:lang w:eastAsia="pl-PL"/>
        </w:rPr>
        <w:t xml:space="preserve">w okresie ostatnich 5 lat przed </w:t>
      </w:r>
      <w:r w:rsidR="009D2931">
        <w:rPr>
          <w:rFonts w:asciiTheme="minorHAnsi" w:hAnsiTheme="minorHAnsi" w:cstheme="minorHAnsi"/>
          <w:sz w:val="20"/>
          <w:lang w:eastAsia="pl-PL"/>
        </w:rPr>
        <w:t>upływem terminu składania ofert</w:t>
      </w:r>
      <w:r w:rsidR="00951F97" w:rsidRPr="00951F97">
        <w:rPr>
          <w:rFonts w:asciiTheme="minorHAnsi" w:hAnsiTheme="minorHAnsi" w:cstheme="minorHAnsi"/>
          <w:sz w:val="20"/>
          <w:lang w:eastAsia="pl-PL"/>
        </w:rPr>
        <w:t xml:space="preserve"> </w:t>
      </w:r>
      <w:r w:rsidR="009D2931">
        <w:rPr>
          <w:rFonts w:asciiTheme="minorHAnsi" w:hAnsiTheme="minorHAnsi" w:cstheme="minorHAnsi"/>
          <w:sz w:val="20"/>
          <w:lang w:eastAsia="pl-PL"/>
        </w:rPr>
        <w:t>(</w:t>
      </w:r>
      <w:r w:rsidR="00951F97" w:rsidRPr="00951F97">
        <w:rPr>
          <w:rFonts w:asciiTheme="minorHAnsi" w:hAnsiTheme="minorHAnsi" w:cstheme="minorHAnsi"/>
          <w:sz w:val="20"/>
          <w:lang w:eastAsia="pl-PL"/>
        </w:rPr>
        <w:t>a jeżeli okres prowadzenia działalności jest krótszy – w tym okresie</w:t>
      </w:r>
      <w:r w:rsidR="009D2931">
        <w:rPr>
          <w:rFonts w:asciiTheme="minorHAnsi" w:hAnsiTheme="minorHAnsi" w:cstheme="minorHAnsi"/>
          <w:sz w:val="20"/>
          <w:lang w:eastAsia="pl-PL"/>
        </w:rPr>
        <w:t>)</w:t>
      </w:r>
      <w:r w:rsidR="00951F97" w:rsidRPr="00951F97">
        <w:rPr>
          <w:rFonts w:asciiTheme="minorHAnsi" w:hAnsiTheme="minorHAnsi" w:cstheme="minorHAnsi"/>
          <w:sz w:val="20"/>
          <w:lang w:eastAsia="pl-PL"/>
        </w:rPr>
        <w:t>, zrealizowali</w:t>
      </w:r>
      <w:r w:rsidR="00951F97">
        <w:rPr>
          <w:rFonts w:asciiTheme="minorHAnsi" w:hAnsiTheme="minorHAnsi" w:cstheme="minorHAnsi"/>
          <w:sz w:val="20"/>
          <w:lang w:eastAsia="pl-PL"/>
        </w:rPr>
        <w:t>śmy</w:t>
      </w:r>
      <w:r w:rsidR="00951F97" w:rsidRPr="00951F97">
        <w:rPr>
          <w:rFonts w:asciiTheme="minorHAnsi" w:hAnsiTheme="minorHAnsi" w:cstheme="minorHAnsi"/>
          <w:sz w:val="20"/>
          <w:lang w:eastAsia="pl-PL"/>
        </w:rPr>
        <w:t xml:space="preserve"> minimum 3 </w:t>
      </w:r>
      <w:r w:rsidR="00093036">
        <w:rPr>
          <w:rFonts w:asciiTheme="minorHAnsi" w:hAnsiTheme="minorHAnsi" w:cstheme="minorHAnsi"/>
          <w:sz w:val="20"/>
          <w:lang w:eastAsia="pl-PL"/>
        </w:rPr>
        <w:t xml:space="preserve">usługi </w:t>
      </w:r>
      <w:r w:rsidR="00951F97" w:rsidRPr="00951F97">
        <w:rPr>
          <w:rFonts w:asciiTheme="minorHAnsi" w:hAnsiTheme="minorHAnsi" w:cstheme="minorHAnsi"/>
          <w:sz w:val="20"/>
          <w:lang w:eastAsia="pl-PL"/>
        </w:rPr>
        <w:t xml:space="preserve">odpowiadające swoim rodzajem </w:t>
      </w:r>
      <w:r w:rsidR="00951F97">
        <w:rPr>
          <w:rFonts w:asciiTheme="minorHAnsi" w:hAnsiTheme="minorHAnsi" w:cstheme="minorHAnsi"/>
          <w:sz w:val="20"/>
          <w:lang w:eastAsia="pl-PL"/>
        </w:rPr>
        <w:t>usługom</w:t>
      </w:r>
      <w:r w:rsidR="00951F97" w:rsidRPr="00951F97">
        <w:rPr>
          <w:rFonts w:asciiTheme="minorHAnsi" w:hAnsiTheme="minorHAnsi" w:cstheme="minorHAnsi"/>
          <w:sz w:val="20"/>
          <w:lang w:eastAsia="pl-PL"/>
        </w:rPr>
        <w:t xml:space="preserve"> stanowiącym przedmiot zamówienia</w:t>
      </w:r>
      <w:r w:rsidR="00614362">
        <w:rPr>
          <w:rFonts w:asciiTheme="minorHAnsi" w:hAnsiTheme="minorHAnsi" w:cstheme="minorHAnsi"/>
          <w:sz w:val="20"/>
          <w:lang w:eastAsia="pl-PL"/>
        </w:rPr>
        <w:t>.</w:t>
      </w: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303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97"/>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3E58"/>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75A"/>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4F01"/>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B45"/>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C51"/>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4362"/>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75"/>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F97"/>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931"/>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383"/>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5E10"/>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0EBC"/>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794"/>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529"/>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Oświadczenie o doświadczeniu.docx</dmsv2BaseFileName>
    <dmsv2BaseDisplayName xmlns="http://schemas.microsoft.com/sharepoint/v3">Załącznik nr 6 do SWZ - Oświadczenie o doświadczeniu</dmsv2BaseDisplayName>
    <dmsv2SWPP2ObjectNumber xmlns="http://schemas.microsoft.com/sharepoint/v3">POST/DYS/OLD/GZ/01731/2025                        </dmsv2SWPP2ObjectNumber>
    <dmsv2SWPP2SumMD5 xmlns="http://schemas.microsoft.com/sharepoint/v3">83f79543885f69f3de14db830bc1ae07</dmsv2SWPP2SumMD5>
    <dmsv2BaseMoved xmlns="http://schemas.microsoft.com/sharepoint/v3">false</dmsv2BaseMoved>
    <dmsv2BaseIsSensitive xmlns="http://schemas.microsoft.com/sharepoint/v3">true</dmsv2BaseIsSensitive>
    <dmsv2SWPP2IDSWPP2 xmlns="http://schemas.microsoft.com/sharepoint/v3">679745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22358253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M37YNRNYPV7A-768091362-12331</_dlc_DocId>
    <_dlc_DocIdUrl xmlns="a19cb1c7-c5c7-46d4-85ae-d83685407bba">
      <Url>https://swpp2.dms.gkpge.pl/sites/37/_layouts/15/DocIdRedir.aspx?ID=M37YNRNYPV7A-768091362-12331</Url>
      <Description>M37YNRNYPV7A-768091362-12331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792378C-B774-49AD-993B-4AFFD711E94F}">
  <ds:schemaRefs>
    <ds:schemaRef ds:uri="http://schemas.microsoft.com/sharepoint/events"/>
  </ds:schemaRefs>
</ds:datastoreItem>
</file>

<file path=customXml/itemProps3.xml><?xml version="1.0" encoding="utf-8"?>
<ds:datastoreItem xmlns:ds="http://schemas.openxmlformats.org/officeDocument/2006/customXml" ds:itemID="{90AE0FA1-716A-42B6-8A56-73030BE924A7}"/>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e98d7501-42e4-4a2d-b641-b529e1ab1d6e"/>
    <ds:schemaRef ds:uri="http://www.w3.org/XML/1998/namespac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D29634E-0AA3-44B9-AF3C-E179A5B76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145</Words>
  <Characters>870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6</cp:revision>
  <cp:lastPrinted>2021-02-26T13:14:00Z</cp:lastPrinted>
  <dcterms:created xsi:type="dcterms:W3CDTF">2023-01-18T11:56:00Z</dcterms:created>
  <dcterms:modified xsi:type="dcterms:W3CDTF">2025-05-07T06:49:00Z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e2395dd0-ab78-4335-9e4e-e685e0ee1576</vt:lpwstr>
  </property>
</Properties>
</file>